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A27A7" w:rsidRPr="005771BC" w:rsidRDefault="001D2409" w:rsidP="004A7A11">
      <w:pPr>
        <w:spacing w:line="360" w:lineRule="auto"/>
        <w:ind w:left="708" w:firstLine="1"/>
        <w:jc w:val="center"/>
        <w:rPr>
          <w:rFonts w:ascii="PT Astra Serif" w:hAnsi="PT Astra Serif"/>
          <w:b/>
          <w:sz w:val="28"/>
          <w:szCs w:val="28"/>
        </w:rPr>
      </w:pPr>
      <w:r w:rsidRPr="005771BC"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 w:rsidR="005771BC" w:rsidRPr="005771BC" w:rsidRDefault="005771BC" w:rsidP="00CF4C19">
      <w:pPr>
        <w:spacing w:line="360" w:lineRule="auto"/>
        <w:jc w:val="center"/>
        <w:rPr>
          <w:rFonts w:ascii="PT Astra Serif" w:eastAsia="Calibri" w:hAnsi="PT Astra Serif" w:cs="Arial"/>
          <w:b/>
          <w:sz w:val="28"/>
          <w:szCs w:val="28"/>
          <w:lang w:eastAsia="en-US"/>
        </w:rPr>
      </w:pPr>
      <w:r w:rsidRPr="005771BC">
        <w:rPr>
          <w:rFonts w:ascii="PT Astra Serif" w:eastAsia="Calibri" w:hAnsi="PT Astra Serif" w:cs="Arial"/>
          <w:b/>
          <w:sz w:val="28"/>
          <w:szCs w:val="28"/>
          <w:lang w:eastAsia="en-US"/>
        </w:rPr>
        <w:t xml:space="preserve">к проекту закона Ульяновской области </w:t>
      </w:r>
      <w:r w:rsidRPr="005771BC">
        <w:rPr>
          <w:rFonts w:ascii="PT Astra Serif" w:hAnsi="PT Astra Serif"/>
          <w:b/>
          <w:sz w:val="28"/>
          <w:szCs w:val="28"/>
        </w:rPr>
        <w:t>«</w:t>
      </w:r>
      <w:r w:rsidR="00CF4C19" w:rsidRPr="00CF4C19">
        <w:rPr>
          <w:rFonts w:ascii="PT Astra Serif" w:hAnsi="PT Astra Serif"/>
          <w:b/>
          <w:sz w:val="28"/>
          <w:szCs w:val="28"/>
        </w:rPr>
        <w:t>О внесении изменений в отдельные законодательные акты</w:t>
      </w:r>
      <w:r w:rsidR="00CF4C19">
        <w:rPr>
          <w:rFonts w:ascii="PT Astra Serif" w:hAnsi="PT Astra Serif"/>
          <w:b/>
          <w:sz w:val="28"/>
          <w:szCs w:val="28"/>
        </w:rPr>
        <w:t xml:space="preserve"> </w:t>
      </w:r>
      <w:r w:rsidR="00CF4C19" w:rsidRPr="00CF4C19">
        <w:rPr>
          <w:rFonts w:ascii="PT Astra Serif" w:hAnsi="PT Astra Serif"/>
          <w:b/>
          <w:sz w:val="28"/>
          <w:szCs w:val="28"/>
        </w:rPr>
        <w:t xml:space="preserve">Ульяновской области </w:t>
      </w:r>
      <w:r w:rsidR="00CF4C19" w:rsidRPr="00DA54C3">
        <w:rPr>
          <w:rFonts w:ascii="PT Astra Serif" w:hAnsi="PT Astra Serif"/>
          <w:b/>
          <w:sz w:val="28"/>
          <w:szCs w:val="28"/>
        </w:rPr>
        <w:t xml:space="preserve">и о признании </w:t>
      </w:r>
      <w:proofErr w:type="gramStart"/>
      <w:r w:rsidR="00CF4C19" w:rsidRPr="00DA54C3">
        <w:rPr>
          <w:rFonts w:ascii="PT Astra Serif" w:hAnsi="PT Astra Serif"/>
          <w:b/>
          <w:sz w:val="28"/>
          <w:szCs w:val="28"/>
        </w:rPr>
        <w:t>утратившим</w:t>
      </w:r>
      <w:proofErr w:type="gramEnd"/>
      <w:r w:rsidR="00CF4C19" w:rsidRPr="00DA54C3">
        <w:rPr>
          <w:rFonts w:ascii="PT Astra Serif" w:hAnsi="PT Astra Serif"/>
          <w:b/>
          <w:sz w:val="28"/>
          <w:szCs w:val="28"/>
        </w:rPr>
        <w:t xml:space="preserve"> силу отдельного положения законодательного акта Ульяновской области</w:t>
      </w:r>
      <w:r w:rsidRPr="005771BC">
        <w:rPr>
          <w:rFonts w:ascii="PT Astra Serif" w:hAnsi="PT Astra Serif"/>
          <w:b/>
          <w:sz w:val="28"/>
          <w:szCs w:val="28"/>
        </w:rPr>
        <w:t>»</w:t>
      </w:r>
    </w:p>
    <w:p w:rsidR="00265489" w:rsidRPr="00CF4C19" w:rsidRDefault="00265489" w:rsidP="00265489">
      <w:pPr>
        <w:spacing w:line="360" w:lineRule="auto"/>
        <w:ind w:firstLine="709"/>
        <w:jc w:val="center"/>
        <w:rPr>
          <w:rFonts w:ascii="PT Astra Serif" w:eastAsia="Calibri" w:hAnsi="PT Astra Serif" w:cs="Arial"/>
          <w:sz w:val="28"/>
          <w:szCs w:val="28"/>
          <w:lang w:eastAsia="en-US"/>
        </w:rPr>
      </w:pPr>
    </w:p>
    <w:p w:rsidR="00CF4C19" w:rsidRPr="00DA1955" w:rsidRDefault="00CF4C19" w:rsidP="00CF4C19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F4C19">
        <w:rPr>
          <w:rFonts w:ascii="PT Astra Serif" w:hAnsi="PT Astra Serif"/>
          <w:sz w:val="28"/>
          <w:szCs w:val="28"/>
        </w:rPr>
        <w:t xml:space="preserve">Принятие настоящего проекта </w:t>
      </w:r>
      <w:r w:rsidR="00DA54C3">
        <w:rPr>
          <w:rFonts w:ascii="PT Astra Serif" w:hAnsi="PT Astra Serif"/>
          <w:sz w:val="28"/>
          <w:szCs w:val="28"/>
        </w:rPr>
        <w:t>з</w:t>
      </w:r>
      <w:r>
        <w:rPr>
          <w:rFonts w:ascii="PT Astra Serif" w:hAnsi="PT Astra Serif"/>
          <w:sz w:val="28"/>
          <w:szCs w:val="28"/>
        </w:rPr>
        <w:t xml:space="preserve">акона </w:t>
      </w:r>
      <w:r w:rsidRPr="00CF4C19">
        <w:rPr>
          <w:rFonts w:ascii="PT Astra Serif" w:hAnsi="PT Astra Serif"/>
          <w:sz w:val="28"/>
          <w:szCs w:val="28"/>
        </w:rPr>
        <w:t>не потребует выделения дополнительных средств из областного бюджета Ульяновской области.</w:t>
      </w:r>
    </w:p>
    <w:p w:rsidR="002655A7" w:rsidRDefault="002655A7" w:rsidP="00010C97">
      <w:pPr>
        <w:spacing w:line="276" w:lineRule="auto"/>
        <w:rPr>
          <w:rFonts w:ascii="PT Astra Serif" w:hAnsi="PT Astra Serif"/>
          <w:sz w:val="28"/>
          <w:szCs w:val="28"/>
        </w:rPr>
      </w:pPr>
    </w:p>
    <w:p w:rsidR="00CF4C19" w:rsidRDefault="00CF4C19" w:rsidP="00010C97">
      <w:pPr>
        <w:spacing w:line="276" w:lineRule="auto"/>
        <w:rPr>
          <w:rFonts w:ascii="PT Astra Serif" w:hAnsi="PT Astra Serif"/>
          <w:sz w:val="28"/>
          <w:szCs w:val="28"/>
        </w:rPr>
      </w:pPr>
    </w:p>
    <w:p w:rsidR="00CF4C19" w:rsidRPr="00DA1955" w:rsidRDefault="00CF4C19" w:rsidP="00010C97">
      <w:pPr>
        <w:spacing w:line="276" w:lineRule="auto"/>
        <w:rPr>
          <w:rFonts w:ascii="PT Astra Serif" w:hAnsi="PT Astra Serif"/>
          <w:sz w:val="28"/>
          <w:szCs w:val="28"/>
        </w:rPr>
      </w:pPr>
    </w:p>
    <w:p w:rsidR="00E52E5B" w:rsidRDefault="00E52E5B" w:rsidP="00010C97">
      <w:pPr>
        <w:spacing w:line="276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Министр образования</w:t>
      </w:r>
    </w:p>
    <w:p w:rsidR="00090A54" w:rsidRDefault="00E52E5B" w:rsidP="00CF4C19">
      <w:pPr>
        <w:tabs>
          <w:tab w:val="left" w:pos="7938"/>
        </w:tabs>
        <w:spacing w:line="276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и науки Ульяновской области </w:t>
      </w:r>
      <w:r w:rsidR="00CF4C19"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>Н.В.Семенова</w:t>
      </w:r>
    </w:p>
    <w:sectPr w:rsidR="00090A54" w:rsidSect="00345BC6">
      <w:headerReference w:type="default" r:id="rId7"/>
      <w:footnotePr>
        <w:pos w:val="beneathText"/>
      </w:footnotePr>
      <w:type w:val="continuous"/>
      <w:pgSz w:w="11905" w:h="16837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0F68" w:rsidRDefault="00010F68" w:rsidP="00345BC6">
      <w:r>
        <w:separator/>
      </w:r>
    </w:p>
  </w:endnote>
  <w:endnote w:type="continuationSeparator" w:id="0">
    <w:p w:rsidR="00010F68" w:rsidRDefault="00010F68" w:rsidP="00345B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0F68" w:rsidRDefault="00010F68" w:rsidP="00345BC6">
      <w:r>
        <w:separator/>
      </w:r>
    </w:p>
  </w:footnote>
  <w:footnote w:type="continuationSeparator" w:id="0">
    <w:p w:rsidR="00010F68" w:rsidRDefault="00010F68" w:rsidP="00345B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BC6" w:rsidRDefault="005861CC">
    <w:pPr>
      <w:pStyle w:val="ae"/>
      <w:jc w:val="center"/>
    </w:pPr>
    <w:fldSimple w:instr="PAGE   \* MERGEFORMAT">
      <w:r w:rsidR="00DA54C3">
        <w:rPr>
          <w:noProof/>
        </w:rPr>
        <w:t>2</w:t>
      </w:r>
    </w:fldSimple>
  </w:p>
  <w:p w:rsidR="00345BC6" w:rsidRDefault="00345BC6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B3D287C"/>
    <w:multiLevelType w:val="hybridMultilevel"/>
    <w:tmpl w:val="3F46B88C"/>
    <w:lvl w:ilvl="0" w:tplc="DBB09D62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519A398E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2F3A4F"/>
    <w:rsid w:val="00000D07"/>
    <w:rsid w:val="00010C97"/>
    <w:rsid w:val="00010F68"/>
    <w:rsid w:val="00020463"/>
    <w:rsid w:val="00062E2D"/>
    <w:rsid w:val="00090A54"/>
    <w:rsid w:val="000C39E2"/>
    <w:rsid w:val="000D4BDD"/>
    <w:rsid w:val="00100753"/>
    <w:rsid w:val="001018E6"/>
    <w:rsid w:val="00121BEB"/>
    <w:rsid w:val="00143D95"/>
    <w:rsid w:val="001521E5"/>
    <w:rsid w:val="00153A5D"/>
    <w:rsid w:val="00180A84"/>
    <w:rsid w:val="001D2409"/>
    <w:rsid w:val="00202328"/>
    <w:rsid w:val="00210445"/>
    <w:rsid w:val="002430A6"/>
    <w:rsid w:val="00257BFC"/>
    <w:rsid w:val="00265489"/>
    <w:rsid w:val="002655A7"/>
    <w:rsid w:val="00267F57"/>
    <w:rsid w:val="00282D3A"/>
    <w:rsid w:val="002A1611"/>
    <w:rsid w:val="002F3A4F"/>
    <w:rsid w:val="002F6881"/>
    <w:rsid w:val="003009C2"/>
    <w:rsid w:val="00343466"/>
    <w:rsid w:val="00345BC6"/>
    <w:rsid w:val="00352726"/>
    <w:rsid w:val="0036088A"/>
    <w:rsid w:val="00382AA0"/>
    <w:rsid w:val="00386382"/>
    <w:rsid w:val="003949EE"/>
    <w:rsid w:val="003A11D3"/>
    <w:rsid w:val="003B5F85"/>
    <w:rsid w:val="003C527B"/>
    <w:rsid w:val="00402DEC"/>
    <w:rsid w:val="00422438"/>
    <w:rsid w:val="00422B57"/>
    <w:rsid w:val="004422FC"/>
    <w:rsid w:val="004479E4"/>
    <w:rsid w:val="0049289D"/>
    <w:rsid w:val="004A0000"/>
    <w:rsid w:val="004A2D26"/>
    <w:rsid w:val="004A7A11"/>
    <w:rsid w:val="004E2270"/>
    <w:rsid w:val="004F6532"/>
    <w:rsid w:val="00570B62"/>
    <w:rsid w:val="005771BC"/>
    <w:rsid w:val="005861CC"/>
    <w:rsid w:val="005904FB"/>
    <w:rsid w:val="00595297"/>
    <w:rsid w:val="005A33B2"/>
    <w:rsid w:val="005B16FF"/>
    <w:rsid w:val="005E236E"/>
    <w:rsid w:val="005F5102"/>
    <w:rsid w:val="005F6FC6"/>
    <w:rsid w:val="005F7D2A"/>
    <w:rsid w:val="0060359B"/>
    <w:rsid w:val="0060382D"/>
    <w:rsid w:val="00620A7C"/>
    <w:rsid w:val="00635CEE"/>
    <w:rsid w:val="006D5C0F"/>
    <w:rsid w:val="006E7C07"/>
    <w:rsid w:val="006F00D1"/>
    <w:rsid w:val="007323CE"/>
    <w:rsid w:val="007A1AC4"/>
    <w:rsid w:val="007B506D"/>
    <w:rsid w:val="007C1F22"/>
    <w:rsid w:val="007D1B0C"/>
    <w:rsid w:val="007E1739"/>
    <w:rsid w:val="00803E24"/>
    <w:rsid w:val="00810D7D"/>
    <w:rsid w:val="00836975"/>
    <w:rsid w:val="00842521"/>
    <w:rsid w:val="008459C7"/>
    <w:rsid w:val="008748DE"/>
    <w:rsid w:val="008A569C"/>
    <w:rsid w:val="008C5056"/>
    <w:rsid w:val="00910B31"/>
    <w:rsid w:val="009256F7"/>
    <w:rsid w:val="009276C2"/>
    <w:rsid w:val="009508D4"/>
    <w:rsid w:val="0096147B"/>
    <w:rsid w:val="009877ED"/>
    <w:rsid w:val="009C2E02"/>
    <w:rsid w:val="009E3A34"/>
    <w:rsid w:val="00A42454"/>
    <w:rsid w:val="00A43A70"/>
    <w:rsid w:val="00A72A97"/>
    <w:rsid w:val="00A91C41"/>
    <w:rsid w:val="00AB49F0"/>
    <w:rsid w:val="00AC7CF7"/>
    <w:rsid w:val="00AF1158"/>
    <w:rsid w:val="00B36188"/>
    <w:rsid w:val="00B60201"/>
    <w:rsid w:val="00B857C5"/>
    <w:rsid w:val="00B861F8"/>
    <w:rsid w:val="00BA416A"/>
    <w:rsid w:val="00BB5A85"/>
    <w:rsid w:val="00BC305F"/>
    <w:rsid w:val="00C00E60"/>
    <w:rsid w:val="00C059E1"/>
    <w:rsid w:val="00C50C1D"/>
    <w:rsid w:val="00C52078"/>
    <w:rsid w:val="00C54612"/>
    <w:rsid w:val="00C6617A"/>
    <w:rsid w:val="00C6694E"/>
    <w:rsid w:val="00CF101D"/>
    <w:rsid w:val="00CF4C19"/>
    <w:rsid w:val="00CF5238"/>
    <w:rsid w:val="00D21CC8"/>
    <w:rsid w:val="00DA1955"/>
    <w:rsid w:val="00DA2BA4"/>
    <w:rsid w:val="00DA54C3"/>
    <w:rsid w:val="00DC5422"/>
    <w:rsid w:val="00DF7A0A"/>
    <w:rsid w:val="00E33495"/>
    <w:rsid w:val="00E337B5"/>
    <w:rsid w:val="00E36C2E"/>
    <w:rsid w:val="00E4472E"/>
    <w:rsid w:val="00E50A1B"/>
    <w:rsid w:val="00E52E5B"/>
    <w:rsid w:val="00E61157"/>
    <w:rsid w:val="00E74E04"/>
    <w:rsid w:val="00EA12BA"/>
    <w:rsid w:val="00EC0DAE"/>
    <w:rsid w:val="00EE6BA1"/>
    <w:rsid w:val="00EF77C9"/>
    <w:rsid w:val="00F00C81"/>
    <w:rsid w:val="00F01C12"/>
    <w:rsid w:val="00F141DA"/>
    <w:rsid w:val="00F34D2F"/>
    <w:rsid w:val="00F55C88"/>
    <w:rsid w:val="00F94331"/>
    <w:rsid w:val="00F97DDC"/>
    <w:rsid w:val="00FA27A7"/>
    <w:rsid w:val="00FC2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61CC"/>
    <w:pPr>
      <w:widowControl w:val="0"/>
      <w:suppressAutoHyphens/>
      <w:autoSpaceDE w:val="0"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60382D"/>
    <w:pPr>
      <w:keepNext/>
      <w:widowControl/>
      <w:shd w:val="clear" w:color="auto" w:fill="FFFFFF"/>
      <w:suppressAutoHyphens w:val="0"/>
      <w:autoSpaceDE/>
      <w:ind w:right="19"/>
      <w:outlineLvl w:val="0"/>
    </w:pPr>
    <w:rPr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2">
    <w:name w:val="WW8Num1z2"/>
    <w:rsid w:val="005861CC"/>
    <w:rPr>
      <w:sz w:val="28"/>
      <w:szCs w:val="28"/>
    </w:rPr>
  </w:style>
  <w:style w:type="character" w:customStyle="1" w:styleId="2">
    <w:name w:val="Основной шрифт абзаца2"/>
    <w:rsid w:val="005861CC"/>
  </w:style>
  <w:style w:type="character" w:customStyle="1" w:styleId="11">
    <w:name w:val="Основной шрифт абзаца1"/>
    <w:rsid w:val="005861CC"/>
  </w:style>
  <w:style w:type="character" w:customStyle="1" w:styleId="a3">
    <w:name w:val="Символ нумерации"/>
    <w:rsid w:val="005861CC"/>
    <w:rPr>
      <w:sz w:val="28"/>
      <w:szCs w:val="28"/>
    </w:rPr>
  </w:style>
  <w:style w:type="paragraph" w:customStyle="1" w:styleId="a4">
    <w:name w:val="Заголовок"/>
    <w:basedOn w:val="a"/>
    <w:next w:val="a5"/>
    <w:rsid w:val="005861C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5861CC"/>
    <w:pPr>
      <w:spacing w:after="120"/>
    </w:pPr>
  </w:style>
  <w:style w:type="paragraph" w:styleId="a6">
    <w:name w:val="List"/>
    <w:basedOn w:val="a5"/>
    <w:rsid w:val="005861CC"/>
    <w:rPr>
      <w:rFonts w:cs="Tahoma"/>
    </w:rPr>
  </w:style>
  <w:style w:type="paragraph" w:customStyle="1" w:styleId="20">
    <w:name w:val="Название2"/>
    <w:basedOn w:val="a"/>
    <w:rsid w:val="005861CC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1">
    <w:name w:val="Указатель2"/>
    <w:basedOn w:val="a"/>
    <w:rsid w:val="005861CC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5861C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5861CC"/>
    <w:pPr>
      <w:suppressLineNumbers/>
    </w:pPr>
    <w:rPr>
      <w:rFonts w:cs="Tahoma"/>
    </w:rPr>
  </w:style>
  <w:style w:type="paragraph" w:customStyle="1" w:styleId="a7">
    <w:name w:val="Содержимое врезки"/>
    <w:basedOn w:val="a5"/>
    <w:rsid w:val="005861CC"/>
  </w:style>
  <w:style w:type="character" w:customStyle="1" w:styleId="10">
    <w:name w:val="Заголовок 1 Знак"/>
    <w:link w:val="1"/>
    <w:rsid w:val="00F97DDC"/>
    <w:rPr>
      <w:color w:val="000000"/>
      <w:sz w:val="28"/>
      <w:szCs w:val="28"/>
      <w:shd w:val="clear" w:color="auto" w:fill="FFFFFF"/>
    </w:rPr>
  </w:style>
  <w:style w:type="character" w:customStyle="1" w:styleId="a8">
    <w:name w:val="Цветовое выделение"/>
    <w:uiPriority w:val="99"/>
    <w:rsid w:val="006E7C07"/>
    <w:rPr>
      <w:b/>
      <w:bCs/>
      <w:color w:val="000080"/>
    </w:rPr>
  </w:style>
  <w:style w:type="character" w:customStyle="1" w:styleId="a9">
    <w:name w:val="Гипертекстовая ссылка"/>
    <w:uiPriority w:val="99"/>
    <w:rsid w:val="006E7C07"/>
    <w:rPr>
      <w:b/>
      <w:bCs/>
      <w:color w:val="008000"/>
    </w:rPr>
  </w:style>
  <w:style w:type="character" w:styleId="aa">
    <w:name w:val="Hyperlink"/>
    <w:uiPriority w:val="99"/>
    <w:unhideWhenUsed/>
    <w:rsid w:val="00DF7A0A"/>
    <w:rPr>
      <w:color w:val="0000FF"/>
      <w:u w:val="single"/>
    </w:rPr>
  </w:style>
  <w:style w:type="paragraph" w:styleId="ab">
    <w:name w:val="Balloon Text"/>
    <w:basedOn w:val="a"/>
    <w:link w:val="ac"/>
    <w:rsid w:val="00010C97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010C97"/>
    <w:rPr>
      <w:rFonts w:ascii="Tahoma" w:hAnsi="Tahoma" w:cs="Tahoma"/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090A54"/>
    <w:pPr>
      <w:widowControl/>
      <w:suppressAutoHyphens w:val="0"/>
      <w:autoSpaceDE/>
      <w:ind w:left="720"/>
      <w:contextualSpacing/>
    </w:pPr>
    <w:rPr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rsid w:val="00345BC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345BC6"/>
    <w:rPr>
      <w:lang w:eastAsia="ar-SA"/>
    </w:rPr>
  </w:style>
  <w:style w:type="paragraph" w:styleId="af0">
    <w:name w:val="footer"/>
    <w:basedOn w:val="a"/>
    <w:link w:val="af1"/>
    <w:rsid w:val="00345BC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345BC6"/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Денисова</cp:lastModifiedBy>
  <cp:revision>3</cp:revision>
  <cp:lastPrinted>2020-03-23T07:52:00Z</cp:lastPrinted>
  <dcterms:created xsi:type="dcterms:W3CDTF">2020-05-14T05:21:00Z</dcterms:created>
  <dcterms:modified xsi:type="dcterms:W3CDTF">2020-05-15T10:15:00Z</dcterms:modified>
</cp:coreProperties>
</file>